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F5" w:rsidRPr="00E86DA2" w:rsidRDefault="00247A86" w:rsidP="00FB799C">
      <w:pPr>
        <w:tabs>
          <w:tab w:val="left" w:pos="896"/>
        </w:tabs>
        <w:ind w:firstLine="851"/>
        <w:mirrorIndents/>
        <w:jc w:val="right"/>
      </w:pPr>
      <w:r>
        <w:t xml:space="preserve">Приложение </w:t>
      </w:r>
      <w:bookmarkStart w:id="0" w:name="_GoBack"/>
      <w:bookmarkEnd w:id="0"/>
      <w:r w:rsidR="00340DF5" w:rsidRPr="00E86DA2">
        <w:t>1 к</w:t>
      </w:r>
      <w:r w:rsidR="00273963">
        <w:t xml:space="preserve"> извещению</w:t>
      </w:r>
    </w:p>
    <w:p w:rsidR="00340DF5" w:rsidRDefault="00340DF5" w:rsidP="00DB703F">
      <w:pPr>
        <w:mirrorIndents/>
        <w:jc w:val="right"/>
      </w:pPr>
      <w:r w:rsidRPr="00E86DA2">
        <w:t xml:space="preserve">о  проведении </w:t>
      </w:r>
      <w:r w:rsidR="002421E0">
        <w:t xml:space="preserve">запроса </w:t>
      </w:r>
      <w:r w:rsidR="00241752">
        <w:t>цен</w:t>
      </w:r>
    </w:p>
    <w:p w:rsidR="007E5D39" w:rsidRPr="00E86DA2" w:rsidRDefault="007E5D39" w:rsidP="00DB703F">
      <w:pPr>
        <w:mirrorIndents/>
        <w:jc w:val="right"/>
      </w:pPr>
    </w:p>
    <w:p w:rsidR="00340DF5" w:rsidRPr="00E86DA2" w:rsidRDefault="00340DF5" w:rsidP="00DB703F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3510"/>
        <w:gridCol w:w="6521"/>
      </w:tblGrid>
      <w:tr w:rsidR="00340DF5" w:rsidRPr="005C3359" w:rsidTr="00416B6C">
        <w:tc>
          <w:tcPr>
            <w:tcW w:w="3510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Исх. № _____________</w:t>
            </w:r>
          </w:p>
          <w:p w:rsidR="00340DF5" w:rsidRPr="005C3359" w:rsidRDefault="00340DF5" w:rsidP="00EE0908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6521" w:type="dxa"/>
            <w:shd w:val="clear" w:color="auto" w:fill="auto"/>
          </w:tcPr>
          <w:p w:rsidR="001645D0" w:rsidRDefault="00241752" w:rsidP="001645D0">
            <w:pPr>
              <w:mirrorIndents/>
              <w:jc w:val="right"/>
            </w:pPr>
            <w:r>
              <w:t>Заместителю п</w:t>
            </w:r>
            <w:r w:rsidR="00E761F7">
              <w:t>редседател</w:t>
            </w:r>
            <w:r>
              <w:t>я</w:t>
            </w:r>
            <w:r w:rsidR="001645D0">
              <w:t xml:space="preserve"> единой закупочной комиссии </w:t>
            </w:r>
            <w:r w:rsidR="00D5454D">
              <w:t>–</w:t>
            </w:r>
            <w:r w:rsidR="00E761F7">
              <w:t xml:space="preserve"> </w:t>
            </w:r>
            <w:r w:rsidR="001645D0">
              <w:t>директор</w:t>
            </w:r>
            <w:r w:rsidR="00E761F7">
              <w:t xml:space="preserve">у по </w:t>
            </w:r>
            <w:r>
              <w:t>финансам</w:t>
            </w:r>
            <w:r w:rsidR="001645D0">
              <w:t xml:space="preserve"> АО «НЭСК»</w:t>
            </w:r>
          </w:p>
          <w:p w:rsidR="00340DF5" w:rsidRPr="005C3359" w:rsidRDefault="00241752" w:rsidP="00416B6C">
            <w:pPr>
              <w:spacing w:before="120"/>
              <w:mirrorIndents/>
              <w:jc w:val="right"/>
            </w:pPr>
            <w:r>
              <w:t>Семенову Ф.И.</w:t>
            </w:r>
          </w:p>
        </w:tc>
      </w:tr>
    </w:tbl>
    <w:p w:rsidR="00C90F5A" w:rsidRPr="00CC30DC" w:rsidRDefault="00C90F5A" w:rsidP="00B119C3">
      <w:pPr>
        <w:mirrorIndents/>
        <w:jc w:val="center"/>
        <w:rPr>
          <w:b/>
          <w:sz w:val="12"/>
          <w:szCs w:val="12"/>
        </w:rPr>
      </w:pPr>
    </w:p>
    <w:p w:rsidR="00516790" w:rsidRDefault="00340DF5" w:rsidP="00B119C3">
      <w:pPr>
        <w:mirrorIndents/>
        <w:jc w:val="center"/>
        <w:rPr>
          <w:b/>
        </w:rPr>
      </w:pPr>
      <w:r w:rsidRPr="00E86DA2">
        <w:rPr>
          <w:b/>
        </w:rPr>
        <w:t xml:space="preserve">ЗАЯВКА </w:t>
      </w:r>
    </w:p>
    <w:p w:rsidR="00340DF5" w:rsidRDefault="00340DF5" w:rsidP="00B119C3">
      <w:pPr>
        <w:mirrorIndents/>
        <w:jc w:val="center"/>
        <w:rPr>
          <w:b/>
        </w:rPr>
      </w:pPr>
      <w:r w:rsidRPr="00E86DA2">
        <w:rPr>
          <w:b/>
        </w:rPr>
        <w:t xml:space="preserve">на </w:t>
      </w:r>
      <w:r w:rsidR="002421E0">
        <w:rPr>
          <w:b/>
        </w:rPr>
        <w:t xml:space="preserve">запрос </w:t>
      </w:r>
      <w:r w:rsidR="00241752">
        <w:rPr>
          <w:b/>
        </w:rPr>
        <w:t>цен</w:t>
      </w:r>
    </w:p>
    <w:p w:rsidR="00C90F5A" w:rsidRPr="007D43CD" w:rsidRDefault="00C90F5A" w:rsidP="00B119C3">
      <w:pPr>
        <w:mirrorIndents/>
        <w:jc w:val="center"/>
        <w:rPr>
          <w:b/>
          <w:sz w:val="12"/>
          <w:szCs w:val="12"/>
        </w:rPr>
      </w:pPr>
    </w:p>
    <w:p w:rsidR="003A00C3" w:rsidRPr="00E86DA2" w:rsidRDefault="003A00C3" w:rsidP="003A00C3">
      <w:pPr>
        <w:mirrorIndents/>
        <w:jc w:val="both"/>
      </w:pPr>
      <w:r w:rsidRPr="00E86DA2">
        <w:t>1. </w:t>
      </w:r>
      <w:r w:rsidR="001645D0" w:rsidRPr="001645D0">
        <w:t xml:space="preserve">Изучив извещение о проведении запроса </w:t>
      </w:r>
      <w:r w:rsidR="00241752">
        <w:t>цен</w:t>
      </w:r>
      <w:r w:rsidR="00D5454D">
        <w:t xml:space="preserve"> № ______ от __________ 201</w:t>
      </w:r>
      <w:r w:rsidR="00241752">
        <w:t>9</w:t>
      </w:r>
      <w:r w:rsidR="001645D0" w:rsidRPr="001645D0">
        <w:t xml:space="preserve"> года на право заключения договора на (указывается наименование предмета запроса </w:t>
      </w:r>
      <w:r w:rsidR="00241752">
        <w:t>цен</w:t>
      </w:r>
      <w:r w:rsidR="001645D0" w:rsidRPr="001645D0">
        <w:t xml:space="preserve">), _____________________________________(указывается наименование участника запроса </w:t>
      </w:r>
      <w:r w:rsidR="00241752">
        <w:t>цен</w:t>
      </w:r>
      <w:r w:rsidR="001645D0" w:rsidRPr="001645D0">
        <w:t>) в лице, ___________________________________(указывается наименование должности, Ф.И.О. руководителя, уполномоченного лица для юридического лица), сообщает о согласии исполнить условия договора</w:t>
      </w:r>
      <w:r w:rsidRPr="00E86DA2">
        <w:t>.</w:t>
      </w:r>
    </w:p>
    <w:p w:rsidR="003A00C3" w:rsidRDefault="003A00C3" w:rsidP="002421E0">
      <w:pPr>
        <w:jc w:val="both"/>
        <w:rPr>
          <w:b/>
        </w:rPr>
      </w:pPr>
      <w:r w:rsidRPr="00E86DA2">
        <w:t xml:space="preserve">2. ____________________________________________________(указывается наименование </w:t>
      </w:r>
      <w:r w:rsidR="001645D0" w:rsidRPr="001645D0">
        <w:t xml:space="preserve">____________________________________________________(указывается наименование участника запроса </w:t>
      </w:r>
      <w:r w:rsidR="00241752">
        <w:t>цен</w:t>
      </w:r>
      <w:r w:rsidR="001645D0" w:rsidRPr="001645D0">
        <w:t xml:space="preserve">) предлагает выполнить ________ (предмет запроса </w:t>
      </w:r>
      <w:r w:rsidR="00241752">
        <w:t>цен</w:t>
      </w:r>
      <w:r w:rsidR="001645D0" w:rsidRPr="001645D0">
        <w:t>) на сумму______________________________(указать цифрами и прописью) рублей, в том числе налоги, сборы и другие обязательные платежи</w:t>
      </w:r>
      <w:r w:rsidRPr="00E86DA2">
        <w:t>.</w:t>
      </w:r>
      <w:r w:rsidRPr="006A5837">
        <w:rPr>
          <w:b/>
        </w:rPr>
        <w:t xml:space="preserve"> </w:t>
      </w:r>
    </w:p>
    <w:p w:rsidR="00AD185E" w:rsidRDefault="00AD185E" w:rsidP="002421E0">
      <w:pPr>
        <w:jc w:val="both"/>
        <w:rPr>
          <w:b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2"/>
        <w:gridCol w:w="5828"/>
        <w:gridCol w:w="639"/>
        <w:gridCol w:w="1062"/>
        <w:gridCol w:w="992"/>
        <w:gridCol w:w="850"/>
      </w:tblGrid>
      <w:tr w:rsidR="00E761F7" w:rsidRPr="00511D03" w:rsidTr="00241752">
        <w:trPr>
          <w:trHeight w:val="28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61F7" w:rsidRPr="00241752" w:rsidRDefault="00E761F7" w:rsidP="00241752">
            <w:pPr>
              <w:jc w:val="both"/>
              <w:rPr>
                <w:sz w:val="22"/>
                <w:szCs w:val="22"/>
              </w:rPr>
            </w:pPr>
            <w:r w:rsidRPr="00241752">
              <w:rPr>
                <w:sz w:val="22"/>
                <w:szCs w:val="22"/>
              </w:rPr>
              <w:t xml:space="preserve">1. </w:t>
            </w:r>
            <w:r w:rsidR="00241752" w:rsidRPr="00241752">
              <w:rPr>
                <w:sz w:val="22"/>
                <w:szCs w:val="22"/>
              </w:rPr>
              <w:t>Право использования</w:t>
            </w:r>
            <w:r w:rsidRPr="00241752">
              <w:rPr>
                <w:sz w:val="22"/>
                <w:szCs w:val="22"/>
              </w:rPr>
              <w:t xml:space="preserve"> программы для ЭВМ</w:t>
            </w:r>
          </w:p>
        </w:tc>
      </w:tr>
      <w:tr w:rsidR="00241752" w:rsidRPr="00511D03" w:rsidTr="00241752">
        <w:trPr>
          <w:trHeight w:val="24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 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241752" w:rsidRDefault="00241752" w:rsidP="00E13235">
            <w:pPr>
              <w:jc w:val="center"/>
              <w:rPr>
                <w:sz w:val="22"/>
                <w:szCs w:val="22"/>
              </w:rPr>
            </w:pPr>
            <w:r w:rsidRPr="002417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Ед.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Цена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Сумма</w:t>
            </w:r>
          </w:p>
        </w:tc>
      </w:tr>
      <w:tr w:rsidR="00241752" w:rsidRPr="00511D03" w:rsidTr="00241752">
        <w:trPr>
          <w:trHeight w:val="4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right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1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41752" w:rsidRPr="00B16A48" w:rsidRDefault="00241752" w:rsidP="00BF44F8">
            <w:r w:rsidRPr="00B16A48">
              <w:t>Право использования программы для ЭВМ «Контур.Экстерн» в режиме «Обслуживающая бухгалтерия» по тарифному плану «Общий» на 1 год, 1+19 абонентов, с применением встроенных в сертификат СКЗИ «КриптоПро CSP» - продление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</w:tr>
      <w:tr w:rsidR="00241752" w:rsidRPr="00511D03" w:rsidTr="00241752">
        <w:trPr>
          <w:trHeight w:val="7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right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2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41752" w:rsidRPr="00B16A48" w:rsidRDefault="00241752" w:rsidP="00BF44F8">
            <w:r w:rsidRPr="00B16A48">
              <w:t>Право использования программы для ЭВМ «Контур.Экстерн» по тарифному плану «Оптимальный Плюс» на 1 год для ЮЛ на общей системе налогообложения, с применением встроенных в сертификат СКЗИ «КриптоПро CSP» (дополнительный абонент) - продление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</w:tr>
      <w:tr w:rsidR="00241752" w:rsidRPr="00511D03" w:rsidTr="00241752">
        <w:trPr>
          <w:trHeight w:val="4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right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3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41752" w:rsidRPr="00B16A48" w:rsidRDefault="00241752" w:rsidP="00BF44F8">
            <w:r w:rsidRPr="00B16A48">
              <w:t>Право использования программы для ЭВМ «Контур.Экстерн», сервис «Сверка Максимальный Безлимит», 1 подразделение - продление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</w:tr>
      <w:tr w:rsidR="00241752" w:rsidRPr="00511D03" w:rsidTr="00241752">
        <w:trPr>
          <w:trHeight w:val="4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41752" w:rsidRDefault="00241752" w:rsidP="00BF44F8">
            <w:r w:rsidRPr="00B16A48">
              <w:t>Право использования программы для ЭВМ «Контур.Экстерн», сервис «Сверка» в многопользовательском режиме - продление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</w:tr>
    </w:tbl>
    <w:p w:rsidR="008E0A9F" w:rsidRDefault="008E0A9F"/>
    <w:tbl>
      <w:tblPr>
        <w:tblW w:w="102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2"/>
        <w:gridCol w:w="4552"/>
        <w:gridCol w:w="567"/>
        <w:gridCol w:w="709"/>
        <w:gridCol w:w="992"/>
        <w:gridCol w:w="992"/>
        <w:gridCol w:w="851"/>
        <w:gridCol w:w="733"/>
        <w:gridCol w:w="235"/>
        <w:gridCol w:w="48"/>
      </w:tblGrid>
      <w:tr w:rsidR="008E0A9F" w:rsidRPr="00241752" w:rsidTr="00241752">
        <w:trPr>
          <w:trHeight w:val="315"/>
        </w:trPr>
        <w:tc>
          <w:tcPr>
            <w:tcW w:w="921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hideMark/>
          </w:tcPr>
          <w:p w:rsidR="008E0A9F" w:rsidRPr="00241752" w:rsidRDefault="00241752" w:rsidP="00E13235">
            <w:pPr>
              <w:jc w:val="both"/>
              <w:rPr>
                <w:sz w:val="22"/>
                <w:szCs w:val="22"/>
              </w:rPr>
            </w:pPr>
            <w:r w:rsidRPr="00241752">
              <w:rPr>
                <w:sz w:val="22"/>
                <w:szCs w:val="22"/>
              </w:rPr>
              <w:t>2. Оказание услуг/выполнение работ/передача ТМЦ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</w:tcBorders>
            <w:shd w:val="clear" w:color="000000" w:fill="FFFFFF"/>
          </w:tcPr>
          <w:p w:rsidR="008E0A9F" w:rsidRPr="00241752" w:rsidRDefault="008E0A9F" w:rsidP="00E13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</w:tcPr>
          <w:p w:rsidR="008E0A9F" w:rsidRPr="00241752" w:rsidRDefault="008E0A9F" w:rsidP="00E13235">
            <w:pPr>
              <w:jc w:val="both"/>
              <w:rPr>
                <w:sz w:val="22"/>
                <w:szCs w:val="22"/>
              </w:rPr>
            </w:pPr>
          </w:p>
        </w:tc>
      </w:tr>
      <w:tr w:rsidR="00241752" w:rsidRPr="00511D03" w:rsidTr="00241752">
        <w:trPr>
          <w:gridAfter w:val="1"/>
          <w:wAfter w:w="48" w:type="dxa"/>
          <w:trHeight w:val="24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 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Цена</w:t>
            </w:r>
            <w:r>
              <w:rPr>
                <w:sz w:val="18"/>
                <w:szCs w:val="18"/>
              </w:rPr>
              <w:t>,</w:t>
            </w:r>
          </w:p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Сумма</w:t>
            </w:r>
            <w:r>
              <w:rPr>
                <w:sz w:val="18"/>
                <w:szCs w:val="18"/>
              </w:rPr>
              <w:t>, без НДС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НДС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752" w:rsidRPr="00511D03" w:rsidRDefault="00241752" w:rsidP="008E0A9F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Сумма</w:t>
            </w:r>
            <w:r>
              <w:rPr>
                <w:sz w:val="18"/>
                <w:szCs w:val="18"/>
              </w:rPr>
              <w:t>, с НДС</w:t>
            </w:r>
          </w:p>
        </w:tc>
      </w:tr>
      <w:tr w:rsidR="00241752" w:rsidRPr="00511D03" w:rsidTr="00241752">
        <w:trPr>
          <w:gridAfter w:val="1"/>
          <w:wAfter w:w="48" w:type="dxa"/>
          <w:trHeight w:val="2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right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1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41752" w:rsidRPr="00C404B8" w:rsidRDefault="00241752" w:rsidP="003E65AC">
            <w:r w:rsidRPr="00C404B8">
              <w:t>Услуги абонентского обслуживания в режиме «Обслуживающая бухгалтерия» по тарифному плану «Общий» на 1 год, 1+19 абонентов - продление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 w:rsidRPr="00511D03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</w:tr>
      <w:tr w:rsidR="00241752" w:rsidRPr="00511D03" w:rsidTr="00241752">
        <w:trPr>
          <w:gridAfter w:val="1"/>
          <w:wAfter w:w="48" w:type="dxa"/>
          <w:trHeight w:val="24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41752" w:rsidRDefault="00241752" w:rsidP="003E65AC">
            <w:r w:rsidRPr="00C404B8">
              <w:t>Услуги абонентского обслуживания по тарифному плану «Оптимальный Плюс» на 1 год для ЮЛ на общей системе налогообложения (дополнительный абонент) - продление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1752" w:rsidRPr="00511D03" w:rsidRDefault="00241752" w:rsidP="00E13235">
            <w:pPr>
              <w:jc w:val="center"/>
              <w:rPr>
                <w:sz w:val="18"/>
                <w:szCs w:val="18"/>
              </w:rPr>
            </w:pPr>
          </w:p>
        </w:tc>
      </w:tr>
    </w:tbl>
    <w:p w:rsidR="009F5837" w:rsidRPr="00CC30DC" w:rsidRDefault="009F5837" w:rsidP="009F5837">
      <w:pPr>
        <w:pStyle w:val="a6"/>
        <w:tabs>
          <w:tab w:val="clear" w:pos="1467"/>
          <w:tab w:val="num" w:pos="0"/>
          <w:tab w:val="left" w:pos="896"/>
        </w:tabs>
        <w:spacing w:line="240" w:lineRule="auto"/>
        <w:ind w:left="0" w:firstLine="426"/>
        <w:rPr>
          <w:bCs/>
          <w:sz w:val="12"/>
          <w:szCs w:val="12"/>
        </w:rPr>
      </w:pPr>
    </w:p>
    <w:p w:rsidR="00241752" w:rsidRDefault="00241752" w:rsidP="00B80943">
      <w:pPr>
        <w:mirrorIndents/>
        <w:jc w:val="both"/>
      </w:pPr>
      <w:r w:rsidRPr="00241752">
        <w:t>Общая стоимость составляет: ___________ руб.</w:t>
      </w:r>
      <w:r>
        <w:t xml:space="preserve"> (указать НДС).</w:t>
      </w:r>
    </w:p>
    <w:p w:rsidR="00B80943" w:rsidRPr="00C57895" w:rsidRDefault="00B80943" w:rsidP="00B80943">
      <w:pPr>
        <w:mirrorIndents/>
        <w:jc w:val="both"/>
      </w:pPr>
      <w:r>
        <w:t>Условия оплаты - _______________________________</w:t>
      </w:r>
    </w:p>
    <w:p w:rsidR="006B0A7B" w:rsidRPr="00CC30DC" w:rsidRDefault="006B0A7B" w:rsidP="00EE0908">
      <w:pPr>
        <w:mirrorIndents/>
        <w:jc w:val="both"/>
        <w:rPr>
          <w:sz w:val="12"/>
          <w:szCs w:val="12"/>
        </w:rPr>
      </w:pPr>
    </w:p>
    <w:p w:rsidR="00340DF5" w:rsidRPr="002743B8" w:rsidRDefault="00340DF5" w:rsidP="00EE0908">
      <w:pPr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 w:rsidR="00241752">
        <w:t>цен</w:t>
      </w:r>
      <w:r w:rsidRPr="002743B8">
        <w:t>.</w:t>
      </w:r>
    </w:p>
    <w:p w:rsidR="00340DF5" w:rsidRPr="001645D0" w:rsidRDefault="00340DF5" w:rsidP="00EE0908">
      <w:pPr>
        <w:mirrorIndents/>
        <w:jc w:val="both"/>
        <w:rPr>
          <w:i/>
        </w:rPr>
      </w:pPr>
      <w:r>
        <w:t xml:space="preserve">В подтверждение соответствия требованиям </w:t>
      </w:r>
      <w:r w:rsidR="00AD185E">
        <w:t xml:space="preserve">закупочной документации </w:t>
      </w:r>
      <w:r>
        <w:t>представляем следующие документы:__________________________________________</w:t>
      </w:r>
      <w:r w:rsidR="001645D0">
        <w:t xml:space="preserve"> </w:t>
      </w:r>
      <w:r w:rsidR="001645D0">
        <w:rPr>
          <w:i/>
        </w:rPr>
        <w:t>(опись).</w:t>
      </w:r>
    </w:p>
    <w:p w:rsidR="00AD185E" w:rsidRDefault="00AD185E" w:rsidP="00EE0908">
      <w:pPr>
        <w:mirrorIndents/>
        <w:jc w:val="both"/>
      </w:pPr>
    </w:p>
    <w:p w:rsidR="00340DF5" w:rsidRDefault="00340DF5" w:rsidP="00EE0908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C90F5A" w:rsidRDefault="00C90F5A" w:rsidP="00EE0908">
      <w:pPr>
        <w:mirrorIndents/>
        <w:jc w:val="both"/>
      </w:pPr>
    </w:p>
    <w:p w:rsidR="00416B6C" w:rsidRPr="002743B8" w:rsidRDefault="00416B6C" w:rsidP="00EE0908">
      <w:pPr>
        <w:mirrorIndents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89"/>
        <w:gridCol w:w="2706"/>
      </w:tblGrid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Юридический адрес: _______________________________</w:t>
            </w:r>
            <w:r w:rsidR="00EE0908">
              <w:t>__</w:t>
            </w:r>
            <w:r w:rsidRPr="005C3359">
              <w:t>__</w:t>
            </w:r>
            <w:r w:rsidR="00EE0908">
              <w:t>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Почтовый адрес: ________________________________</w:t>
            </w:r>
            <w:r w:rsidR="00EE0908">
              <w:t>___</w:t>
            </w:r>
            <w:r w:rsidRPr="005C3359">
              <w:t>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Телефон:_________________Факс:________________</w:t>
            </w:r>
            <w:r w:rsidR="00EE0908">
              <w:t>________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Электронный адрес: ________________________________</w:t>
            </w:r>
            <w:r w:rsidR="00EE0908">
              <w:t>___</w:t>
            </w:r>
            <w:r w:rsidRPr="005C3359">
              <w:t>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560"/>
        </w:trPr>
        <w:tc>
          <w:tcPr>
            <w:tcW w:w="7289" w:type="dxa"/>
            <w:shd w:val="clear" w:color="auto" w:fill="auto"/>
          </w:tcPr>
          <w:p w:rsidR="00340DF5" w:rsidRDefault="00340DF5" w:rsidP="00EE0908">
            <w:pPr>
              <w:mirrorIndents/>
              <w:jc w:val="both"/>
            </w:pPr>
            <w:r w:rsidRPr="005C3359">
              <w:t>ИНН:_____________________/КПП:___________________</w:t>
            </w:r>
            <w:r w:rsidR="00EE0908">
              <w:t>___</w:t>
            </w:r>
            <w:r w:rsidRPr="005C3359">
              <w:t>____</w:t>
            </w:r>
          </w:p>
          <w:p w:rsidR="00435A8D" w:rsidRPr="005C3359" w:rsidRDefault="00435A8D" w:rsidP="00EE0908">
            <w:pPr>
              <w:mirrorIndents/>
              <w:jc w:val="both"/>
            </w:pPr>
            <w:r>
              <w:t>ОГРН:____________________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Р/счет:________________________  в__________________________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К/счет:____________________________________________________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545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340DF5" w:rsidRPr="005C3359" w:rsidRDefault="00340DF5" w:rsidP="00EE0908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8A574F" w:rsidRDefault="008A574F" w:rsidP="00411863">
      <w:pPr>
        <w:jc w:val="right"/>
      </w:pPr>
    </w:p>
    <w:sectPr w:rsidR="008A574F" w:rsidSect="001645D0">
      <w:pgSz w:w="11906" w:h="16838" w:code="9"/>
      <w:pgMar w:top="851" w:right="851" w:bottom="851" w:left="1276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6F2" w:rsidRDefault="003036F2" w:rsidP="00273963">
      <w:r>
        <w:separator/>
      </w:r>
    </w:p>
  </w:endnote>
  <w:endnote w:type="continuationSeparator" w:id="0">
    <w:p w:rsidR="003036F2" w:rsidRDefault="003036F2" w:rsidP="0027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6F2" w:rsidRDefault="003036F2" w:rsidP="00273963">
      <w:r>
        <w:separator/>
      </w:r>
    </w:p>
  </w:footnote>
  <w:footnote w:type="continuationSeparator" w:id="0">
    <w:p w:rsidR="003036F2" w:rsidRDefault="003036F2" w:rsidP="00273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OpenSymbol" w:eastAsia="OpenSymbol"/>
        <w:spacing w:val="-16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pacing w:val="-16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99" w:hanging="180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59" w:hanging="360"/>
      </w:pPr>
      <w:rPr>
        <w:rFonts w:ascii="OpenSymbol" w:eastAsia="OpenSymbol" w:cs="OpenSymbol"/>
        <w:b/>
        <w:sz w:val="24"/>
        <w:szCs w:val="24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59" w:hanging="216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013C1AD9"/>
    <w:multiLevelType w:val="hybridMultilevel"/>
    <w:tmpl w:val="6602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5B617D"/>
    <w:multiLevelType w:val="hybridMultilevel"/>
    <w:tmpl w:val="A7C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9E78CA"/>
    <w:multiLevelType w:val="hybridMultilevel"/>
    <w:tmpl w:val="5FE677C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>
    <w:nsid w:val="407A5CDF"/>
    <w:multiLevelType w:val="hybridMultilevel"/>
    <w:tmpl w:val="29A2B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8A395C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104CFC"/>
    <w:multiLevelType w:val="hybridMultilevel"/>
    <w:tmpl w:val="599A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4">
    <w:nsid w:val="66FA64D7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28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</w:num>
  <w:num w:numId="5">
    <w:abstractNumId w:val="19"/>
  </w:num>
  <w:num w:numId="6">
    <w:abstractNumId w:val="32"/>
  </w:num>
  <w:num w:numId="7">
    <w:abstractNumId w:val="24"/>
  </w:num>
  <w:num w:numId="8">
    <w:abstractNumId w:val="22"/>
  </w:num>
  <w:num w:numId="9">
    <w:abstractNumId w:val="20"/>
  </w:num>
  <w:num w:numId="10">
    <w:abstractNumId w:val="21"/>
  </w:num>
  <w:num w:numId="11">
    <w:abstractNumId w:val="17"/>
  </w:num>
  <w:num w:numId="12">
    <w:abstractNumId w:val="31"/>
  </w:num>
  <w:num w:numId="13">
    <w:abstractNumId w:val="30"/>
  </w:num>
  <w:num w:numId="14">
    <w:abstractNumId w:val="16"/>
  </w:num>
  <w:num w:numId="15">
    <w:abstractNumId w:val="23"/>
  </w:num>
  <w:num w:numId="16">
    <w:abstractNumId w:val="25"/>
  </w:num>
  <w:num w:numId="17">
    <w:abstractNumId w:val="29"/>
  </w:num>
  <w:num w:numId="18">
    <w:abstractNumId w:val="27"/>
  </w:num>
  <w:num w:numId="19">
    <w:abstractNumId w:val="1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11"/>
  </w:num>
  <w:num w:numId="35">
    <w:abstractNumId w:val="12"/>
  </w:num>
  <w:num w:numId="36">
    <w:abstractNumId w:val="13"/>
  </w:num>
  <w:num w:numId="37">
    <w:abstractNumId w:val="1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91"/>
    <w:rsid w:val="00011796"/>
    <w:rsid w:val="00030383"/>
    <w:rsid w:val="00045F95"/>
    <w:rsid w:val="000937BB"/>
    <w:rsid w:val="00096477"/>
    <w:rsid w:val="00097757"/>
    <w:rsid w:val="000B5F40"/>
    <w:rsid w:val="000E066D"/>
    <w:rsid w:val="000F0783"/>
    <w:rsid w:val="000F3488"/>
    <w:rsid w:val="00135E4F"/>
    <w:rsid w:val="001645D0"/>
    <w:rsid w:val="00181A04"/>
    <w:rsid w:val="001A1A5C"/>
    <w:rsid w:val="001D3BEF"/>
    <w:rsid w:val="001E585D"/>
    <w:rsid w:val="00241752"/>
    <w:rsid w:val="002421E0"/>
    <w:rsid w:val="002426F5"/>
    <w:rsid w:val="00247A86"/>
    <w:rsid w:val="00273963"/>
    <w:rsid w:val="002B7EE2"/>
    <w:rsid w:val="002E1CB9"/>
    <w:rsid w:val="002F42B1"/>
    <w:rsid w:val="003020C3"/>
    <w:rsid w:val="003036F2"/>
    <w:rsid w:val="00307D0C"/>
    <w:rsid w:val="00320C40"/>
    <w:rsid w:val="00340DF5"/>
    <w:rsid w:val="00351B21"/>
    <w:rsid w:val="00352043"/>
    <w:rsid w:val="003A00C3"/>
    <w:rsid w:val="003A0F71"/>
    <w:rsid w:val="00411863"/>
    <w:rsid w:val="00413CC2"/>
    <w:rsid w:val="00416B6C"/>
    <w:rsid w:val="00435A8D"/>
    <w:rsid w:val="00444710"/>
    <w:rsid w:val="00472570"/>
    <w:rsid w:val="00482823"/>
    <w:rsid w:val="004B1626"/>
    <w:rsid w:val="00506043"/>
    <w:rsid w:val="00516790"/>
    <w:rsid w:val="0052442D"/>
    <w:rsid w:val="00526E52"/>
    <w:rsid w:val="00534561"/>
    <w:rsid w:val="00554722"/>
    <w:rsid w:val="00557B37"/>
    <w:rsid w:val="00581855"/>
    <w:rsid w:val="005B1DD2"/>
    <w:rsid w:val="005D693B"/>
    <w:rsid w:val="006042FD"/>
    <w:rsid w:val="0064602F"/>
    <w:rsid w:val="00656804"/>
    <w:rsid w:val="0065760E"/>
    <w:rsid w:val="00674D9A"/>
    <w:rsid w:val="00686536"/>
    <w:rsid w:val="00686989"/>
    <w:rsid w:val="00696FDD"/>
    <w:rsid w:val="006B0A7B"/>
    <w:rsid w:val="006B12DE"/>
    <w:rsid w:val="006B6D39"/>
    <w:rsid w:val="006D155C"/>
    <w:rsid w:val="006D6427"/>
    <w:rsid w:val="00745E4F"/>
    <w:rsid w:val="007B5415"/>
    <w:rsid w:val="007B6391"/>
    <w:rsid w:val="007C225F"/>
    <w:rsid w:val="007D43CD"/>
    <w:rsid w:val="007E5D39"/>
    <w:rsid w:val="007F2914"/>
    <w:rsid w:val="00822C5C"/>
    <w:rsid w:val="00842C6D"/>
    <w:rsid w:val="008651B1"/>
    <w:rsid w:val="008A574F"/>
    <w:rsid w:val="008A74CA"/>
    <w:rsid w:val="008B0F02"/>
    <w:rsid w:val="008B6B31"/>
    <w:rsid w:val="008D2C68"/>
    <w:rsid w:val="008E0A9F"/>
    <w:rsid w:val="008F1157"/>
    <w:rsid w:val="009321DA"/>
    <w:rsid w:val="009365D4"/>
    <w:rsid w:val="00957BFF"/>
    <w:rsid w:val="00967906"/>
    <w:rsid w:val="00970BDF"/>
    <w:rsid w:val="00973753"/>
    <w:rsid w:val="009E296E"/>
    <w:rsid w:val="009E3CBF"/>
    <w:rsid w:val="009F5837"/>
    <w:rsid w:val="00A00E43"/>
    <w:rsid w:val="00A04D04"/>
    <w:rsid w:val="00A62AAA"/>
    <w:rsid w:val="00AB2E75"/>
    <w:rsid w:val="00AC0EA4"/>
    <w:rsid w:val="00AD185E"/>
    <w:rsid w:val="00AD5B5C"/>
    <w:rsid w:val="00AE20D9"/>
    <w:rsid w:val="00AE235D"/>
    <w:rsid w:val="00AE6A50"/>
    <w:rsid w:val="00B119C3"/>
    <w:rsid w:val="00B32367"/>
    <w:rsid w:val="00B80943"/>
    <w:rsid w:val="00BF77B4"/>
    <w:rsid w:val="00C1215A"/>
    <w:rsid w:val="00C50167"/>
    <w:rsid w:val="00C73F01"/>
    <w:rsid w:val="00C8688D"/>
    <w:rsid w:val="00C90F5A"/>
    <w:rsid w:val="00CB1F5E"/>
    <w:rsid w:val="00CB27C0"/>
    <w:rsid w:val="00CC30DC"/>
    <w:rsid w:val="00D02522"/>
    <w:rsid w:val="00D26E95"/>
    <w:rsid w:val="00D47592"/>
    <w:rsid w:val="00D5454D"/>
    <w:rsid w:val="00D60B3E"/>
    <w:rsid w:val="00D71F53"/>
    <w:rsid w:val="00D72984"/>
    <w:rsid w:val="00D90213"/>
    <w:rsid w:val="00D91086"/>
    <w:rsid w:val="00D92E90"/>
    <w:rsid w:val="00DA3D84"/>
    <w:rsid w:val="00DB6E22"/>
    <w:rsid w:val="00DB703F"/>
    <w:rsid w:val="00DD55E6"/>
    <w:rsid w:val="00DE062F"/>
    <w:rsid w:val="00DF63AD"/>
    <w:rsid w:val="00E33F61"/>
    <w:rsid w:val="00E41C13"/>
    <w:rsid w:val="00E41EAA"/>
    <w:rsid w:val="00E43629"/>
    <w:rsid w:val="00E50601"/>
    <w:rsid w:val="00E5132A"/>
    <w:rsid w:val="00E5470D"/>
    <w:rsid w:val="00E73CEC"/>
    <w:rsid w:val="00E761F7"/>
    <w:rsid w:val="00EA0502"/>
    <w:rsid w:val="00EB62A2"/>
    <w:rsid w:val="00EE0908"/>
    <w:rsid w:val="00EE4F72"/>
    <w:rsid w:val="00EE5B98"/>
    <w:rsid w:val="00F02321"/>
    <w:rsid w:val="00F03627"/>
    <w:rsid w:val="00F2334B"/>
    <w:rsid w:val="00F234C7"/>
    <w:rsid w:val="00F37987"/>
    <w:rsid w:val="00F72903"/>
    <w:rsid w:val="00F822EA"/>
    <w:rsid w:val="00FA1E48"/>
    <w:rsid w:val="00FB799C"/>
    <w:rsid w:val="00FC5B5F"/>
    <w:rsid w:val="00FC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8269B-6DCD-4BF2-878E-DA66D069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logvinenkonp</dc:creator>
  <cp:lastModifiedBy>Соболевская Майя Владимировна</cp:lastModifiedBy>
  <cp:revision>3</cp:revision>
  <cp:lastPrinted>2018-08-24T08:47:00Z</cp:lastPrinted>
  <dcterms:created xsi:type="dcterms:W3CDTF">2019-09-11T08:37:00Z</dcterms:created>
  <dcterms:modified xsi:type="dcterms:W3CDTF">2019-09-11T08:38:00Z</dcterms:modified>
</cp:coreProperties>
</file>